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068" w:rsidRPr="00592AB5" w:rsidRDefault="00A77068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92AB5">
        <w:rPr>
          <w:rFonts w:ascii="Tahoma" w:hAnsi="Tahoma" w:cs="Tahoma"/>
          <w:b/>
          <w:sz w:val="20"/>
          <w:szCs w:val="20"/>
        </w:rPr>
        <w:t>ΔΕΛΤΙΟ ΠΡΟΟΔΟΥ ΕΝΕΡΓΕΙΩΝ ΩΡΙΜΑΝΣΗΣ</w:t>
      </w:r>
      <w:r w:rsidR="004839B0">
        <w:rPr>
          <w:rFonts w:ascii="Tahoma" w:hAnsi="Tahoma" w:cs="Tahoma"/>
          <w:b/>
          <w:sz w:val="20"/>
          <w:szCs w:val="20"/>
        </w:rPr>
        <w:t xml:space="preserve"> &amp; ΥΠΟΧΡΕΩΣΕΩΝ</w:t>
      </w:r>
    </w:p>
    <w:p w:rsidR="00A77068" w:rsidRPr="003E69F7" w:rsidRDefault="00A77068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92AB5">
        <w:rPr>
          <w:rFonts w:ascii="Tahoma" w:hAnsi="Tahoma" w:cs="Tahoma"/>
          <w:b/>
          <w:sz w:val="20"/>
          <w:szCs w:val="20"/>
        </w:rPr>
        <w:t xml:space="preserve">ΠΡΑΞΗΣ </w:t>
      </w:r>
    </w:p>
    <w:p w:rsidR="00404B3C" w:rsidRPr="003E69F7" w:rsidRDefault="00404B3C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shd w:val="clear" w:color="auto" w:fill="E0E0E0"/>
        <w:tblLook w:val="01E0"/>
      </w:tblPr>
      <w:tblGrid>
        <w:gridCol w:w="10206"/>
      </w:tblGrid>
      <w:tr w:rsidR="005B6B85" w:rsidRPr="00592AB5" w:rsidTr="00404B3C">
        <w:trPr>
          <w:trHeight w:val="412"/>
        </w:trPr>
        <w:tc>
          <w:tcPr>
            <w:tcW w:w="10206" w:type="dxa"/>
            <w:shd w:val="clear" w:color="auto" w:fill="E0E0E0"/>
            <w:vAlign w:val="center"/>
          </w:tcPr>
          <w:p w:rsidR="005B6B85" w:rsidRPr="00592AB5" w:rsidRDefault="005B6B85" w:rsidP="007602E7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Α. ΓΕΝΙΚΑ ΣΤΟΙΧΕΙΑ ΠΡΑΞΗΣ</w:t>
            </w:r>
          </w:p>
        </w:tc>
      </w:tr>
    </w:tbl>
    <w:p w:rsidR="006F2AFC" w:rsidRPr="00592AB5" w:rsidRDefault="006F2AFC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/>
      </w:tblPr>
      <w:tblGrid>
        <w:gridCol w:w="1843"/>
        <w:gridCol w:w="6521"/>
        <w:gridCol w:w="992"/>
        <w:gridCol w:w="850"/>
      </w:tblGrid>
      <w:tr w:rsidR="00043CA5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ΔΙΚΑΙΟΥΧΟΣ: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ΚΩΔΙΚΟΣ:</w:t>
            </w:r>
          </w:p>
        </w:tc>
        <w:tc>
          <w:tcPr>
            <w:tcW w:w="850" w:type="dxa"/>
            <w:tcBorders>
              <w:lef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43CA5" w:rsidRPr="00592AB5" w:rsidRDefault="00043CA5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/>
      </w:tblPr>
      <w:tblGrid>
        <w:gridCol w:w="1843"/>
        <w:gridCol w:w="6521"/>
        <w:gridCol w:w="992"/>
        <w:gridCol w:w="850"/>
      </w:tblGrid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BE7C5D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ΤΙΤΛΟΣ ΠΡΑΞΗΣ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003A1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ΚΩΔ. 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ΕΠΙΧΕΙΡΗΣΙΑΚΟ ΠΡΟΓΡΑΜΜΑ 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ΑΞΟΝΑΣ ΠΡΟΤΕΡΑΙΟΤΗΤΑΣ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</w:tbl>
    <w:p w:rsidR="00182FEB" w:rsidRPr="00592AB5" w:rsidRDefault="00182FEB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/>
      </w:tblPr>
      <w:tblGrid>
        <w:gridCol w:w="2410"/>
        <w:gridCol w:w="5954"/>
        <w:gridCol w:w="1842"/>
      </w:tblGrid>
      <w:tr w:rsidR="005969BB" w:rsidRPr="00592AB5" w:rsidTr="005E31FB">
        <w:tc>
          <w:tcPr>
            <w:tcW w:w="10206" w:type="dxa"/>
            <w:gridSpan w:val="3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ΣΤΟΙΧΕΙΑ ΣΥΝΤΑΞΑΝΤΑ ΔΕΛΤΙΟΥ ΠΡΟΟΔΟΥ ΕΝΕΡΓΕΙΩΝ ΩΡΙΜΑΝΣΗΣ ΠΡΑΞΗΣ / ΥΠΟΕΡΓΟΥ (ΥΠΕΥΘΥΝΟΥ ΕΡΓΟΥ)</w:t>
            </w: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ΟΝΟΜΑΤΕΠΩΝΥΜΟ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5954" w:type="dxa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ΤΗΛΕΦΩΝΟ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969BB" w:rsidRPr="00592AB5" w:rsidRDefault="005969BB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3828"/>
        <w:gridCol w:w="3260"/>
        <w:gridCol w:w="3118"/>
      </w:tblGrid>
      <w:tr w:rsidR="00246F8F" w:rsidRPr="00592AB5" w:rsidTr="00246F8F">
        <w:trPr>
          <w:trHeight w:val="368"/>
        </w:trPr>
        <w:tc>
          <w:tcPr>
            <w:tcW w:w="7088" w:type="dxa"/>
            <w:gridSpan w:val="2"/>
            <w:shd w:val="clear" w:color="auto" w:fill="auto"/>
          </w:tcPr>
          <w:p w:rsidR="00246F8F" w:rsidRPr="00592AB5" w:rsidRDefault="005969BB" w:rsidP="00834817">
            <w:pPr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ab/>
            </w:r>
            <w:r w:rsidR="00246F8F" w:rsidRPr="00592AB5">
              <w:rPr>
                <w:rFonts w:ascii="Tahoma" w:hAnsi="Tahoma" w:cs="Tahoma"/>
                <w:caps/>
                <w:sz w:val="18"/>
                <w:szCs w:val="18"/>
              </w:rPr>
              <w:t>υποβολη δελτιου από ΔΙΚΑΙΟΥΧΟ ΜΕΣΩ οπσ ΕΣΠΑ</w:t>
            </w:r>
          </w:p>
        </w:tc>
        <w:tc>
          <w:tcPr>
            <w:tcW w:w="3118" w:type="dxa"/>
            <w:shd w:val="clear" w:color="auto" w:fill="auto"/>
          </w:tcPr>
          <w:p w:rsidR="00246F8F" w:rsidRPr="00592AB5" w:rsidRDefault="00246F8F" w:rsidP="00246F8F">
            <w:pPr>
              <w:tabs>
                <w:tab w:val="left" w:pos="480"/>
              </w:tabs>
              <w:spacing w:before="60" w:after="60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caps/>
                <w:sz w:val="18"/>
                <w:szCs w:val="18"/>
              </w:rPr>
              <w:tab/>
              <w:t>ΑΠΟΔΟΧΗ από ΔΑ (ΕΦ)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ΑΡ. ΔΕΛΤΙΟΥ</w:t>
            </w:r>
          </w:p>
        </w:tc>
        <w:tc>
          <w:tcPr>
            <w:tcW w:w="3260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ΗΜΕΡΟΜΗΝΙΑ</w:t>
            </w:r>
          </w:p>
        </w:tc>
        <w:tc>
          <w:tcPr>
            <w:tcW w:w="311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ΗΜΕΡΟΜΗΝΙΑ 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42308" w:rsidRPr="00592AB5" w:rsidRDefault="00F42308" w:rsidP="005C6D34">
      <w:pPr>
        <w:spacing w:before="240" w:after="120" w:line="2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/>
      </w:tblPr>
      <w:tblGrid>
        <w:gridCol w:w="10206"/>
      </w:tblGrid>
      <w:tr w:rsidR="007E3055" w:rsidRPr="00592AB5" w:rsidTr="00610671">
        <w:tc>
          <w:tcPr>
            <w:tcW w:w="10206" w:type="dxa"/>
            <w:shd w:val="pct12" w:color="auto" w:fill="auto"/>
          </w:tcPr>
          <w:p w:rsidR="007E3055" w:rsidRPr="00592AB5" w:rsidRDefault="007E3055" w:rsidP="0075553D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  <w:t>Β. ΠΑΡΑΚΟΛΟΥΘΗΣΗ ΠΡΟΟΔΟΥ ΕΝΕΡΓΕΙΩΝ ΩΡΙΜΑΝΣΗΣ</w:t>
            </w:r>
            <w:r w:rsidR="00BE1258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>ΠΡΑΞΗΣ</w:t>
            </w:r>
          </w:p>
        </w:tc>
      </w:tr>
    </w:tbl>
    <w:p w:rsidR="007E3055" w:rsidRPr="00592AB5" w:rsidRDefault="007E3055" w:rsidP="00694D78">
      <w:pPr>
        <w:spacing w:line="1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851"/>
        <w:gridCol w:w="850"/>
        <w:gridCol w:w="1134"/>
        <w:gridCol w:w="993"/>
        <w:gridCol w:w="1134"/>
        <w:gridCol w:w="850"/>
        <w:gridCol w:w="1134"/>
        <w:gridCol w:w="1418"/>
        <w:gridCol w:w="850"/>
        <w:gridCol w:w="992"/>
      </w:tblGrid>
      <w:tr w:rsidR="00BE1258" w:rsidRPr="00592AB5" w:rsidTr="004839B0">
        <w:trPr>
          <w:trHeight w:val="319"/>
        </w:trPr>
        <w:tc>
          <w:tcPr>
            <w:tcW w:w="10206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553D">
            <w:pPr>
              <w:tabs>
                <w:tab w:val="left" w:pos="273"/>
              </w:tabs>
              <w:ind w:left="-75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ΕΞΕΛΙΞΗ ΕΝΕΡΓΕΙΩΝ ΩΡΙΜΑΝΣΗΣ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ΠΡΑΞΗΣ ΑΝΑ ΥΠΟΕΡΓΟ </w:t>
            </w:r>
          </w:p>
        </w:tc>
      </w:tr>
      <w:tr w:rsidR="00D10EC7" w:rsidRPr="00592AB5" w:rsidTr="004839B0">
        <w:trPr>
          <w:trHeight w:val="381"/>
        </w:trPr>
        <w:tc>
          <w:tcPr>
            <w:tcW w:w="85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Α/Α. Ε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νέργειας </w:t>
            </w:r>
          </w:p>
        </w:tc>
        <w:tc>
          <w:tcPr>
            <w:tcW w:w="850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-108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Α/Α. Υ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ποέργου 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4C158F" w:rsidP="00792E83">
            <w:pPr>
              <w:pStyle w:val="ae"/>
              <w:numPr>
                <w:ilvl w:val="0"/>
                <w:numId w:val="30"/>
              </w:numPr>
              <w:tabs>
                <w:tab w:val="center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Περιγραφή Ενέργειας</w:t>
            </w:r>
          </w:p>
        </w:tc>
        <w:tc>
          <w:tcPr>
            <w:tcW w:w="993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4C158F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Κωδ. Κατηγορίας Ενέργειας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Η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μ/νια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ολοκλήρωσης </w:t>
            </w:r>
            <w:r w:rsidRPr="004839B0">
              <w:rPr>
                <w:rFonts w:ascii="Tahoma" w:hAnsi="Tahoma" w:cs="Tahoma"/>
                <w:sz w:val="15"/>
                <w:szCs w:val="15"/>
              </w:rPr>
              <w:t>(εκτίμηση)</w:t>
            </w:r>
          </w:p>
        </w:tc>
        <w:tc>
          <w:tcPr>
            <w:tcW w:w="4252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EF7BBC">
            <w:pPr>
              <w:pStyle w:val="ae"/>
              <w:tabs>
                <w:tab w:val="left" w:pos="273"/>
              </w:tabs>
              <w:ind w:left="10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ΤΑΥΤΟΠΟΙΗΣΗ </w:t>
            </w:r>
            <w:r w:rsidR="009F1775" w:rsidRPr="004839B0">
              <w:rPr>
                <w:rFonts w:ascii="Tahoma" w:hAnsi="Tahoma" w:cs="Tahoma"/>
                <w:sz w:val="15"/>
                <w:szCs w:val="15"/>
              </w:rPr>
              <w:t xml:space="preserve">ΣΤΑΔΙΟΥ </w:t>
            </w:r>
            <w:r w:rsidRPr="004839B0">
              <w:rPr>
                <w:rFonts w:ascii="Tahoma" w:hAnsi="Tahoma" w:cs="Tahoma"/>
                <w:sz w:val="15"/>
                <w:szCs w:val="15"/>
              </w:rPr>
              <w:t>ΕΝΕΡΓΕΙΑΣ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4839B0" w:rsidRDefault="003E69F7" w:rsidP="003E69F7">
            <w:pPr>
              <w:pStyle w:val="ae"/>
              <w:numPr>
                <w:ilvl w:val="0"/>
                <w:numId w:val="30"/>
              </w:numPr>
              <w:tabs>
                <w:tab w:val="center" w:pos="176"/>
              </w:tabs>
              <w:ind w:lef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Σχόλια / </w:t>
            </w:r>
            <w:r w:rsidR="004839B0" w:rsidRPr="004839B0">
              <w:rPr>
                <w:rFonts w:ascii="Tahoma" w:hAnsi="Tahoma" w:cs="Tahoma"/>
                <w:sz w:val="15"/>
                <w:szCs w:val="15"/>
              </w:rPr>
              <w:t xml:space="preserve"> Αιτιολόγηση</w:t>
            </w:r>
          </w:p>
        </w:tc>
      </w:tr>
      <w:tr w:rsidR="00D10EC7" w:rsidRPr="00592AB5" w:rsidTr="004839B0">
        <w:trPr>
          <w:trHeight w:val="381"/>
        </w:trPr>
        <w:tc>
          <w:tcPr>
            <w:tcW w:w="85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106"/>
              <w:rPr>
                <w:rFonts w:ascii="Tahoma" w:hAnsi="Tahoma" w:cs="Tahoma"/>
              </w:rPr>
            </w:pPr>
          </w:p>
        </w:tc>
        <w:tc>
          <w:tcPr>
            <w:tcW w:w="850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Σ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τάδιο Εξέλιξης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pStyle w:val="ae"/>
              <w:tabs>
                <w:tab w:val="left" w:pos="34"/>
              </w:tabs>
              <w:ind w:left="34" w:hanging="7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ωδ.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Σ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υστήματος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(ή αρ. πρωτ.)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pStyle w:val="ae"/>
              <w:tabs>
                <w:tab w:val="left" w:pos="273"/>
              </w:tabs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Η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μ/νια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Έναρξης Σταδίου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(πραγματική ημερομηνία) 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ρμόδιος Φορέας </w:t>
            </w:r>
          </w:p>
        </w:tc>
        <w:tc>
          <w:tcPr>
            <w:tcW w:w="992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</w:tr>
      <w:tr w:rsidR="00D10EC7" w:rsidRPr="00592AB5" w:rsidTr="004839B0">
        <w:trPr>
          <w:trHeight w:val="265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10EC7" w:rsidRPr="00592AB5" w:rsidTr="004839B0">
        <w:trPr>
          <w:trHeight w:val="270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D786B" w:rsidRPr="00592AB5" w:rsidRDefault="000D786B">
      <w:pPr>
        <w:rPr>
          <w:rFonts w:ascii="Tahoma" w:hAnsi="Tahoma" w:cs="Tahoma"/>
          <w:sz w:val="18"/>
          <w:szCs w:val="18"/>
        </w:rPr>
      </w:pPr>
    </w:p>
    <w:tbl>
      <w:tblPr>
        <w:tblW w:w="10256" w:type="dxa"/>
        <w:jc w:val="center"/>
        <w:tblInd w:w="3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1245"/>
        <w:gridCol w:w="850"/>
        <w:gridCol w:w="1842"/>
        <w:gridCol w:w="1701"/>
        <w:gridCol w:w="1701"/>
        <w:gridCol w:w="1418"/>
        <w:gridCol w:w="1499"/>
      </w:tblGrid>
      <w:tr w:rsidR="00DA33B0" w:rsidRPr="00592AB5" w:rsidTr="000007F7">
        <w:trPr>
          <w:trHeight w:val="270"/>
          <w:jc w:val="center"/>
        </w:trPr>
        <w:tc>
          <w:tcPr>
            <w:tcW w:w="1025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A33B0" w:rsidRPr="00592AB5" w:rsidRDefault="00D14BA6" w:rsidP="000D786B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ΠΡΟΒΛΗΜΑΤΑ ΚΑΙ ΕΜΠΛΟΚΕΣ</w:t>
            </w:r>
            <w:r w:rsidR="000D786B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ΠΟΥ ΠΑΡΟΥΣΙΑΖΟΝΤΑΙ ΚΑΤΑ ΤΗΝ ΕΚΤΕΛΕΣΗ ΤΩΝ ΕΝΕΡΓΕΙΩΝ ΩΡΙΜΑΝΣΗΣ </w:t>
            </w: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6"/>
              </w:tabs>
              <w:ind w:left="0"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Α/Α/ Πρόβλημα / Εμπλοκή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-108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Α/Α Ενέργειας 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34" w:hanging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Περιγραφή Προβλήματος / Εμπλοκής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764D76">
            <w:pPr>
              <w:numPr>
                <w:ilvl w:val="0"/>
                <w:numId w:val="31"/>
              </w:numPr>
              <w:tabs>
                <w:tab w:val="left" w:pos="240"/>
              </w:tabs>
              <w:ind w:left="0" w:hanging="23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Κατηγορία Προβλήματος / Εμπλοκής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764D76">
            <w:pPr>
              <w:numPr>
                <w:ilvl w:val="0"/>
                <w:numId w:val="31"/>
              </w:numPr>
              <w:tabs>
                <w:tab w:val="left" w:pos="176"/>
              </w:tabs>
              <w:ind w:left="-107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Προτεινόμενη Διορθωτική Ενέργεια 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592AB5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Προβλεπόμενη Ημ/ν</w:t>
            </w:r>
            <w:r w:rsidR="00592AB5">
              <w:rPr>
                <w:rFonts w:ascii="Tahoma" w:hAnsi="Tahoma" w:cs="Tahoma"/>
                <w:sz w:val="16"/>
                <w:szCs w:val="16"/>
              </w:rPr>
              <w:t>ί</w:t>
            </w:r>
            <w:r w:rsidRPr="00592AB5">
              <w:rPr>
                <w:rFonts w:ascii="Tahoma" w:hAnsi="Tahoma" w:cs="Tahoma"/>
                <w:sz w:val="16"/>
                <w:szCs w:val="16"/>
              </w:rPr>
              <w:t xml:space="preserve">α Επίλυσης </w:t>
            </w: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Πραγματική / Νέα Εκτιμώμενη Ημ/νία λήξης</w:t>
            </w: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</w:tr>
    </w:tbl>
    <w:p w:rsidR="00911276" w:rsidRPr="00592AB5" w:rsidRDefault="00911276" w:rsidP="00E64ADA">
      <w:pPr>
        <w:spacing w:line="360" w:lineRule="auto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4A0"/>
      </w:tblPr>
      <w:tblGrid>
        <w:gridCol w:w="1668"/>
        <w:gridCol w:w="1701"/>
        <w:gridCol w:w="1559"/>
        <w:gridCol w:w="2268"/>
        <w:gridCol w:w="1559"/>
        <w:gridCol w:w="1451"/>
      </w:tblGrid>
      <w:tr w:rsidR="00BA6F4C" w:rsidRPr="00592AB5" w:rsidTr="00985A14">
        <w:trPr>
          <w:trHeight w:val="226"/>
        </w:trPr>
        <w:tc>
          <w:tcPr>
            <w:tcW w:w="10206" w:type="dxa"/>
            <w:gridSpan w:val="6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BA6F4C" w:rsidRPr="00592AB5" w:rsidRDefault="007D310F" w:rsidP="00DF5B93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ΕΞΕΙΔΙΚΕΥΣΗ ΕΝΕΡΓΕΙΩΝ ΑΠΟΚΤΗΣΗΣ ΓΗΣ &amp; ΑΠΟΔΟΣΗΣ ΧΩΡΩΝ </w:t>
            </w:r>
          </w:p>
        </w:tc>
      </w:tr>
      <w:tr w:rsidR="00BA6F4C" w:rsidRPr="00592AB5" w:rsidTr="00985A14">
        <w:tc>
          <w:tcPr>
            <w:tcW w:w="1668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Α/Α. ΕΝΕΡΓΕΙΑΣ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D448DC" w:rsidRPr="00592AB5" w:rsidRDefault="00D448D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ΕΚΤΙΜΩΜΕΝΗ </w:t>
            </w:r>
          </w:p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ΕΠΙΦΑΝΕΙΑ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D448D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ΑΠΟΔΟΣΗ ΧΩΡΩΝ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54DCA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ΕΚΤΙΜΩΜΕΝΟΣ </w:t>
            </w:r>
          </w:p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ΠΡΟΫΠΟΛΟΓΙΣΜΟΣ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ΠΟΣΟ ΠΛΗΡΩΜΩΝ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ΘΕΣΜΙΚΟ ΠΛΑΙΣΙΟ</w:t>
            </w:r>
          </w:p>
        </w:tc>
      </w:tr>
      <w:tr w:rsidR="00BA6F4C" w:rsidRPr="00592AB5" w:rsidTr="00985A14">
        <w:tc>
          <w:tcPr>
            <w:tcW w:w="16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5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94D78" w:rsidRDefault="00694D78" w:rsidP="00606091">
      <w:pPr>
        <w:spacing w:line="360" w:lineRule="auto"/>
        <w:rPr>
          <w:rFonts w:ascii="Tahoma" w:hAnsi="Tahoma" w:cs="Tahoma"/>
          <w:sz w:val="18"/>
          <w:szCs w:val="18"/>
          <w:lang w:val="en-US"/>
        </w:rPr>
      </w:pPr>
    </w:p>
    <w:sectPr w:rsidR="00694D78" w:rsidSect="00095D6C">
      <w:footerReference w:type="default" r:id="rId8"/>
      <w:pgSz w:w="11906" w:h="16838" w:code="9"/>
      <w:pgMar w:top="993" w:right="924" w:bottom="1560" w:left="902" w:header="720" w:footer="36" w:gutter="0"/>
      <w:pgNumType w:fmt="numberInDash" w:start="2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031" w:rsidRDefault="00A42031">
      <w:r>
        <w:separator/>
      </w:r>
    </w:p>
  </w:endnote>
  <w:endnote w:type="continuationSeparator" w:id="1">
    <w:p w:rsidR="00A42031" w:rsidRDefault="00A420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Arial Narrow">
    <w:panose1 w:val="020B05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31" w:type="dxa"/>
      <w:jc w:val="center"/>
      <w:tblBorders>
        <w:top w:val="single" w:sz="4" w:space="0" w:color="auto"/>
      </w:tblBorders>
      <w:tblLook w:val="01E0"/>
    </w:tblPr>
    <w:tblGrid>
      <w:gridCol w:w="3383"/>
      <w:gridCol w:w="2850"/>
      <w:gridCol w:w="2798"/>
    </w:tblGrid>
    <w:tr w:rsidR="00404B3C" w:rsidRPr="00EB3029" w:rsidTr="009F0625">
      <w:trPr>
        <w:jc w:val="center"/>
      </w:trPr>
      <w:tc>
        <w:tcPr>
          <w:tcW w:w="3383" w:type="dxa"/>
          <w:shd w:val="clear" w:color="auto" w:fill="auto"/>
        </w:tcPr>
        <w:p w:rsidR="00404B3C" w:rsidRPr="00EB3029" w:rsidRDefault="00404B3C" w:rsidP="009F0625">
          <w:pPr>
            <w:spacing w:line="360" w:lineRule="auto"/>
            <w:rPr>
              <w:rStyle w:val="a6"/>
              <w:rFonts w:ascii="Arial Narrow" w:hAnsi="Arial Narrow"/>
              <w:i/>
              <w:sz w:val="16"/>
              <w:szCs w:val="16"/>
            </w:rPr>
          </w:pPr>
          <w:r w:rsidRPr="00EB3029">
            <w:rPr>
              <w:rStyle w:val="a6"/>
              <w:rFonts w:ascii="Arial Narrow" w:hAnsi="Arial Narrow"/>
              <w:i/>
              <w:sz w:val="16"/>
              <w:szCs w:val="16"/>
            </w:rPr>
            <w:t>Αρ. Εντύπου:Ε.ΙΙ.</w:t>
          </w:r>
          <w:r w:rsidRPr="004C3856">
            <w:rPr>
              <w:rStyle w:val="a6"/>
              <w:rFonts w:ascii="Arial Narrow" w:hAnsi="Arial Narrow"/>
              <w:i/>
              <w:sz w:val="16"/>
              <w:szCs w:val="16"/>
            </w:rPr>
            <w:t>1</w:t>
          </w:r>
          <w:r w:rsidRPr="00EB3029">
            <w:rPr>
              <w:rStyle w:val="a6"/>
              <w:rFonts w:ascii="Arial Narrow" w:hAnsi="Arial Narrow"/>
              <w:i/>
              <w:sz w:val="16"/>
              <w:szCs w:val="16"/>
            </w:rPr>
            <w:t>_</w:t>
          </w:r>
          <w:r w:rsidRPr="004839B0">
            <w:rPr>
              <w:rStyle w:val="a6"/>
              <w:rFonts w:ascii="Arial Narrow" w:hAnsi="Arial Narrow"/>
              <w:i/>
              <w:sz w:val="16"/>
              <w:szCs w:val="16"/>
            </w:rPr>
            <w:t>1</w:t>
          </w:r>
        </w:p>
        <w:p w:rsidR="00404B3C" w:rsidRPr="00EB3029" w:rsidRDefault="00404B3C" w:rsidP="009F0625">
          <w:pPr>
            <w:spacing w:line="360" w:lineRule="auto"/>
            <w:rPr>
              <w:rStyle w:val="a6"/>
              <w:rFonts w:ascii="Arial Narrow" w:hAnsi="Arial Narrow"/>
              <w:i/>
              <w:sz w:val="16"/>
              <w:szCs w:val="16"/>
            </w:rPr>
          </w:pPr>
          <w:r w:rsidRPr="00EB3029">
            <w:rPr>
              <w:rStyle w:val="a6"/>
              <w:rFonts w:ascii="Arial Narrow" w:hAnsi="Arial Narrow"/>
              <w:i/>
              <w:sz w:val="16"/>
              <w:szCs w:val="16"/>
            </w:rPr>
            <w:t xml:space="preserve">Έκδοση: </w:t>
          </w:r>
          <w:r w:rsidRPr="00EB3029">
            <w:rPr>
              <w:rStyle w:val="a6"/>
              <w:rFonts w:ascii="Arial Narrow" w:hAnsi="Arial Narrow" w:cs="Arial"/>
              <w:i/>
              <w:iCs/>
              <w:sz w:val="16"/>
              <w:szCs w:val="16"/>
            </w:rPr>
            <w:t>1η (Σχέδιο)</w:t>
          </w:r>
        </w:p>
        <w:p w:rsidR="00404B3C" w:rsidRPr="00EB3029" w:rsidRDefault="00404B3C" w:rsidP="009F0625">
          <w:pPr>
            <w:spacing w:line="360" w:lineRule="auto"/>
            <w:rPr>
              <w:rFonts w:ascii="Arial Narrow" w:hAnsi="Arial Narrow"/>
              <w:b/>
              <w:sz w:val="16"/>
              <w:szCs w:val="16"/>
            </w:rPr>
          </w:pPr>
          <w:r w:rsidRPr="00EB3029">
            <w:rPr>
              <w:rStyle w:val="a6"/>
              <w:rFonts w:ascii="Arial Narrow" w:hAnsi="Arial Narrow"/>
              <w:i/>
              <w:sz w:val="16"/>
              <w:szCs w:val="16"/>
            </w:rPr>
            <w:t>Ημ/νια Έκδοσης:</w:t>
          </w:r>
        </w:p>
      </w:tc>
      <w:tc>
        <w:tcPr>
          <w:tcW w:w="2850" w:type="dxa"/>
          <w:shd w:val="clear" w:color="auto" w:fill="auto"/>
          <w:vAlign w:val="center"/>
        </w:tcPr>
        <w:p w:rsidR="00404B3C" w:rsidRPr="00404B3C" w:rsidRDefault="00404B3C" w:rsidP="00404B3C">
          <w:pPr>
            <w:pStyle w:val="ae"/>
            <w:numPr>
              <w:ilvl w:val="0"/>
              <w:numId w:val="32"/>
            </w:numPr>
            <w:spacing w:line="360" w:lineRule="auto"/>
            <w:jc w:val="center"/>
            <w:rPr>
              <w:rFonts w:ascii="Arial Narrow" w:hAnsi="Arial Narrow"/>
            </w:rPr>
          </w:pPr>
        </w:p>
      </w:tc>
      <w:tc>
        <w:tcPr>
          <w:tcW w:w="2798" w:type="dxa"/>
          <w:shd w:val="clear" w:color="auto" w:fill="auto"/>
          <w:vAlign w:val="center"/>
        </w:tcPr>
        <w:p w:rsidR="00404B3C" w:rsidRPr="00EB3029" w:rsidRDefault="007A676D" w:rsidP="009F0625">
          <w:pPr>
            <w:spacing w:line="360" w:lineRule="auto"/>
            <w:jc w:val="right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>
                <wp:extent cx="733425" cy="438150"/>
                <wp:effectExtent l="19050" t="0" r="9525" b="0"/>
                <wp:docPr id="1" name="Εικόνα 1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77641" w:rsidRPr="007E3055" w:rsidRDefault="00577641" w:rsidP="00404B3C">
    <w:pPr>
      <w:pStyle w:val="a4"/>
      <w:pBdr>
        <w:top w:val="single" w:sz="6" w:space="1" w:color="auto"/>
      </w:pBdr>
      <w:jc w:val="center"/>
      <w:rPr>
        <w:rFonts w:ascii="Arial Narrow" w:hAnsi="Arial Narrow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031" w:rsidRDefault="00A42031">
      <w:r>
        <w:separator/>
      </w:r>
    </w:p>
  </w:footnote>
  <w:footnote w:type="continuationSeparator" w:id="1">
    <w:p w:rsidR="00A42031" w:rsidRDefault="00A420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FE53EA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138B6FB5"/>
    <w:multiLevelType w:val="multilevel"/>
    <w:tmpl w:val="A0CA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CC2FF1"/>
    <w:multiLevelType w:val="multilevel"/>
    <w:tmpl w:val="FE28E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5F4314"/>
    <w:multiLevelType w:val="singleLevel"/>
    <w:tmpl w:val="0408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8227757"/>
    <w:multiLevelType w:val="multilevel"/>
    <w:tmpl w:val="2C286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9C2F2C"/>
    <w:multiLevelType w:val="hybridMultilevel"/>
    <w:tmpl w:val="A5448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07208"/>
    <w:multiLevelType w:val="multilevel"/>
    <w:tmpl w:val="E3D0487C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3"/>
      <w:numFmt w:val="decimal"/>
      <w:lvlText w:val="%1.%2"/>
      <w:lvlJc w:val="left"/>
      <w:pPr>
        <w:tabs>
          <w:tab w:val="num" w:pos="690"/>
        </w:tabs>
        <w:ind w:left="690" w:hanging="660"/>
      </w:pPr>
      <w:rPr>
        <w:b/>
      </w:rPr>
    </w:lvl>
    <w:lvl w:ilvl="2">
      <w:start w:val="2"/>
      <w:numFmt w:val="decimal"/>
      <w:lvlText w:val="%1.%2.%3"/>
      <w:lvlJc w:val="left"/>
      <w:pPr>
        <w:tabs>
          <w:tab w:val="num" w:pos="780"/>
        </w:tabs>
        <w:ind w:left="7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590"/>
        </w:tabs>
        <w:ind w:left="159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2010"/>
        </w:tabs>
        <w:ind w:left="201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40"/>
        </w:tabs>
        <w:ind w:left="2040" w:hanging="1800"/>
      </w:pPr>
      <w:rPr>
        <w:b/>
      </w:rPr>
    </w:lvl>
  </w:abstractNum>
  <w:abstractNum w:abstractNumId="8">
    <w:nsid w:val="310B3E18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7805DBA"/>
    <w:multiLevelType w:val="multilevel"/>
    <w:tmpl w:val="061C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787335"/>
    <w:multiLevelType w:val="singleLevel"/>
    <w:tmpl w:val="03B0FA3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1">
    <w:nsid w:val="408D222E"/>
    <w:multiLevelType w:val="hybridMultilevel"/>
    <w:tmpl w:val="29AAC966"/>
    <w:lvl w:ilvl="0" w:tplc="4E4629DC">
      <w:start w:val="1"/>
      <w:numFmt w:val="decimal"/>
      <w:lvlText w:val="- %1 -"/>
      <w:lvlJc w:val="left"/>
      <w:pPr>
        <w:ind w:left="11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791F6E"/>
    <w:multiLevelType w:val="singleLevel"/>
    <w:tmpl w:val="F21001B8"/>
    <w:lvl w:ilvl="0">
      <w:start w:val="2"/>
      <w:numFmt w:val="decimal"/>
      <w:lvlText w:val="%1) "/>
      <w:legacy w:legacy="1" w:legacySpace="0" w:legacyIndent="283"/>
      <w:lvlJc w:val="left"/>
      <w:pPr>
        <w:ind w:left="988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3">
    <w:nsid w:val="44E261AF"/>
    <w:multiLevelType w:val="multilevel"/>
    <w:tmpl w:val="9DC628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>
    <w:nsid w:val="45E81A84"/>
    <w:multiLevelType w:val="hybridMultilevel"/>
    <w:tmpl w:val="D1DA1CF6"/>
    <w:lvl w:ilvl="0" w:tplc="BA34E1FC">
      <w:start w:val="1"/>
      <w:numFmt w:val="decimal"/>
      <w:lvlText w:val="%1."/>
      <w:lvlJc w:val="left"/>
      <w:pPr>
        <w:ind w:left="106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7B0913"/>
    <w:multiLevelType w:val="multilevel"/>
    <w:tmpl w:val="94B8EA6A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6">
    <w:nsid w:val="51B436C8"/>
    <w:multiLevelType w:val="multilevel"/>
    <w:tmpl w:val="E7DA4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3656BD3"/>
    <w:multiLevelType w:val="singleLevel"/>
    <w:tmpl w:val="A074F9D0"/>
    <w:lvl w:ilvl="0">
      <w:start w:val="1998"/>
      <w:numFmt w:val="decimal"/>
      <w:lvlText w:val="%1"/>
      <w:lvlJc w:val="left"/>
      <w:pPr>
        <w:tabs>
          <w:tab w:val="num" w:pos="4800"/>
        </w:tabs>
        <w:ind w:left="4800" w:hanging="1470"/>
      </w:pPr>
    </w:lvl>
  </w:abstractNum>
  <w:abstractNum w:abstractNumId="18">
    <w:nsid w:val="75691D93"/>
    <w:multiLevelType w:val="multilevel"/>
    <w:tmpl w:val="8072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6B4DDB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0">
    <w:nsid w:val="7E240AE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8"/>
  </w:num>
  <w:num w:numId="8">
    <w:abstractNumId w:val="15"/>
  </w:num>
  <w:num w:numId="9">
    <w:abstractNumId w:val="9"/>
  </w:num>
  <w:num w:numId="10">
    <w:abstractNumId w:val="2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19"/>
  </w:num>
  <w:num w:numId="16">
    <w:abstractNumId w:val="19"/>
  </w:num>
  <w:num w:numId="17">
    <w:abstractNumId w:val="17"/>
  </w:num>
  <w:num w:numId="18">
    <w:abstractNumId w:val="17"/>
    <w:lvlOverride w:ilvl="0">
      <w:startOverride w:val="1998"/>
    </w:lvlOverride>
  </w:num>
  <w:num w:numId="19">
    <w:abstractNumId w:val="7"/>
  </w:num>
  <w:num w:numId="20">
    <w:abstractNumId w:val="7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13"/>
  </w:num>
  <w:num w:numId="24">
    <w:abstractNumId w:val="1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2"/>
    <w:lvlOverride w:ilvl="0">
      <w:startOverride w:val="2"/>
    </w:lvlOverride>
  </w:num>
  <w:num w:numId="27">
    <w:abstractNumId w:val="20"/>
  </w:num>
  <w:num w:numId="28">
    <w:abstractNumId w:val="20"/>
    <w:lvlOverride w:ilvl="0">
      <w:startOverride w:val="1"/>
    </w:lvlOverride>
  </w:num>
  <w:num w:numId="29">
    <w:abstractNumId w:val="16"/>
  </w:num>
  <w:num w:numId="30">
    <w:abstractNumId w:val="14"/>
  </w:num>
  <w:num w:numId="31">
    <w:abstractNumId w:val="6"/>
  </w:num>
  <w:num w:numId="3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02149B"/>
    <w:rsid w:val="0000000D"/>
    <w:rsid w:val="000007F7"/>
    <w:rsid w:val="00001FC4"/>
    <w:rsid w:val="00003A10"/>
    <w:rsid w:val="000056FC"/>
    <w:rsid w:val="00020052"/>
    <w:rsid w:val="0002149B"/>
    <w:rsid w:val="00021740"/>
    <w:rsid w:val="0004198A"/>
    <w:rsid w:val="000439FE"/>
    <w:rsid w:val="00043CA5"/>
    <w:rsid w:val="00050152"/>
    <w:rsid w:val="00053412"/>
    <w:rsid w:val="00054FD0"/>
    <w:rsid w:val="00066242"/>
    <w:rsid w:val="00070B6E"/>
    <w:rsid w:val="00077B6B"/>
    <w:rsid w:val="000855BE"/>
    <w:rsid w:val="00095D6C"/>
    <w:rsid w:val="000A668F"/>
    <w:rsid w:val="000B0C10"/>
    <w:rsid w:val="000D786B"/>
    <w:rsid w:val="000E4DF9"/>
    <w:rsid w:val="000F39AD"/>
    <w:rsid w:val="000F58E5"/>
    <w:rsid w:val="001042AC"/>
    <w:rsid w:val="0010639E"/>
    <w:rsid w:val="00110D64"/>
    <w:rsid w:val="001170A1"/>
    <w:rsid w:val="001410AB"/>
    <w:rsid w:val="0015310E"/>
    <w:rsid w:val="0015393A"/>
    <w:rsid w:val="00162076"/>
    <w:rsid w:val="00164D35"/>
    <w:rsid w:val="00180608"/>
    <w:rsid w:val="00182FEB"/>
    <w:rsid w:val="0019354A"/>
    <w:rsid w:val="00194848"/>
    <w:rsid w:val="001B1188"/>
    <w:rsid w:val="001B2ED1"/>
    <w:rsid w:val="001B5DAB"/>
    <w:rsid w:val="001C1326"/>
    <w:rsid w:val="001C19F3"/>
    <w:rsid w:val="001C2134"/>
    <w:rsid w:val="001C225D"/>
    <w:rsid w:val="001C77AE"/>
    <w:rsid w:val="001C77C3"/>
    <w:rsid w:val="001D6992"/>
    <w:rsid w:val="001E3E57"/>
    <w:rsid w:val="001E4261"/>
    <w:rsid w:val="001E7E18"/>
    <w:rsid w:val="001F0F5D"/>
    <w:rsid w:val="001F6796"/>
    <w:rsid w:val="00204917"/>
    <w:rsid w:val="00206E9C"/>
    <w:rsid w:val="00210A9A"/>
    <w:rsid w:val="002135BB"/>
    <w:rsid w:val="00226E1D"/>
    <w:rsid w:val="00234595"/>
    <w:rsid w:val="002368FF"/>
    <w:rsid w:val="00240C22"/>
    <w:rsid w:val="002439D9"/>
    <w:rsid w:val="0024651C"/>
    <w:rsid w:val="00246F8F"/>
    <w:rsid w:val="00251B58"/>
    <w:rsid w:val="00254DCA"/>
    <w:rsid w:val="0026299F"/>
    <w:rsid w:val="002707E0"/>
    <w:rsid w:val="002719D7"/>
    <w:rsid w:val="002814D6"/>
    <w:rsid w:val="0028303A"/>
    <w:rsid w:val="00285FA9"/>
    <w:rsid w:val="002B07AA"/>
    <w:rsid w:val="002C0890"/>
    <w:rsid w:val="002C2E32"/>
    <w:rsid w:val="002C3581"/>
    <w:rsid w:val="002D55FB"/>
    <w:rsid w:val="002F4805"/>
    <w:rsid w:val="00303F57"/>
    <w:rsid w:val="00310B1E"/>
    <w:rsid w:val="00316DF2"/>
    <w:rsid w:val="003269CB"/>
    <w:rsid w:val="00330C03"/>
    <w:rsid w:val="00352AFC"/>
    <w:rsid w:val="00360E82"/>
    <w:rsid w:val="00361313"/>
    <w:rsid w:val="003677B5"/>
    <w:rsid w:val="00370534"/>
    <w:rsid w:val="00382705"/>
    <w:rsid w:val="003853FB"/>
    <w:rsid w:val="00395DE6"/>
    <w:rsid w:val="003A2288"/>
    <w:rsid w:val="003A3DC3"/>
    <w:rsid w:val="003A7D8D"/>
    <w:rsid w:val="003B7BC2"/>
    <w:rsid w:val="003C0187"/>
    <w:rsid w:val="003C1F0D"/>
    <w:rsid w:val="003C5EA9"/>
    <w:rsid w:val="003C74FD"/>
    <w:rsid w:val="003D005E"/>
    <w:rsid w:val="003D2EB0"/>
    <w:rsid w:val="003E69F7"/>
    <w:rsid w:val="003F3221"/>
    <w:rsid w:val="003F47A9"/>
    <w:rsid w:val="003F540F"/>
    <w:rsid w:val="003F71CB"/>
    <w:rsid w:val="00404B3C"/>
    <w:rsid w:val="00405BDB"/>
    <w:rsid w:val="00411028"/>
    <w:rsid w:val="00425279"/>
    <w:rsid w:val="004269DD"/>
    <w:rsid w:val="00431D50"/>
    <w:rsid w:val="00432113"/>
    <w:rsid w:val="00451695"/>
    <w:rsid w:val="0046769F"/>
    <w:rsid w:val="00476CFC"/>
    <w:rsid w:val="004839B0"/>
    <w:rsid w:val="004949BC"/>
    <w:rsid w:val="004A19D3"/>
    <w:rsid w:val="004A5A45"/>
    <w:rsid w:val="004A71EC"/>
    <w:rsid w:val="004A77A0"/>
    <w:rsid w:val="004B0332"/>
    <w:rsid w:val="004C000F"/>
    <w:rsid w:val="004C158F"/>
    <w:rsid w:val="004C574C"/>
    <w:rsid w:val="004C7203"/>
    <w:rsid w:val="004D325F"/>
    <w:rsid w:val="004D73A1"/>
    <w:rsid w:val="004E1287"/>
    <w:rsid w:val="004E2A82"/>
    <w:rsid w:val="004F2D02"/>
    <w:rsid w:val="004F5FDD"/>
    <w:rsid w:val="0051639C"/>
    <w:rsid w:val="00533459"/>
    <w:rsid w:val="0053460E"/>
    <w:rsid w:val="00540C6A"/>
    <w:rsid w:val="00577641"/>
    <w:rsid w:val="00583DF9"/>
    <w:rsid w:val="0058413D"/>
    <w:rsid w:val="00592AB5"/>
    <w:rsid w:val="00592C33"/>
    <w:rsid w:val="00593E61"/>
    <w:rsid w:val="005969BB"/>
    <w:rsid w:val="005A3A9A"/>
    <w:rsid w:val="005A694C"/>
    <w:rsid w:val="005A6EA6"/>
    <w:rsid w:val="005B6B85"/>
    <w:rsid w:val="005C3840"/>
    <w:rsid w:val="005C5869"/>
    <w:rsid w:val="005C6D34"/>
    <w:rsid w:val="005D270A"/>
    <w:rsid w:val="005D4CBA"/>
    <w:rsid w:val="005E1C29"/>
    <w:rsid w:val="005F5322"/>
    <w:rsid w:val="005F7499"/>
    <w:rsid w:val="00606091"/>
    <w:rsid w:val="00610671"/>
    <w:rsid w:val="00624B34"/>
    <w:rsid w:val="00633C20"/>
    <w:rsid w:val="0063581B"/>
    <w:rsid w:val="00636642"/>
    <w:rsid w:val="0064534C"/>
    <w:rsid w:val="00650C17"/>
    <w:rsid w:val="00663DC0"/>
    <w:rsid w:val="00694D78"/>
    <w:rsid w:val="006B3DE4"/>
    <w:rsid w:val="006D4A58"/>
    <w:rsid w:val="006D4D23"/>
    <w:rsid w:val="006E430E"/>
    <w:rsid w:val="006E66AF"/>
    <w:rsid w:val="006F2AFC"/>
    <w:rsid w:val="006F2B7B"/>
    <w:rsid w:val="00705D95"/>
    <w:rsid w:val="0071007D"/>
    <w:rsid w:val="00710E23"/>
    <w:rsid w:val="007120C7"/>
    <w:rsid w:val="00714251"/>
    <w:rsid w:val="00726BE9"/>
    <w:rsid w:val="00732A58"/>
    <w:rsid w:val="00741A7F"/>
    <w:rsid w:val="0075289E"/>
    <w:rsid w:val="0075553D"/>
    <w:rsid w:val="007602E7"/>
    <w:rsid w:val="00764D76"/>
    <w:rsid w:val="007743E2"/>
    <w:rsid w:val="007804B1"/>
    <w:rsid w:val="00781767"/>
    <w:rsid w:val="0078191A"/>
    <w:rsid w:val="007822FB"/>
    <w:rsid w:val="00790331"/>
    <w:rsid w:val="00792E83"/>
    <w:rsid w:val="007A0D4C"/>
    <w:rsid w:val="007A0EBF"/>
    <w:rsid w:val="007A4EF6"/>
    <w:rsid w:val="007A676D"/>
    <w:rsid w:val="007B333E"/>
    <w:rsid w:val="007C439E"/>
    <w:rsid w:val="007D310F"/>
    <w:rsid w:val="007D38A2"/>
    <w:rsid w:val="007D4B78"/>
    <w:rsid w:val="007E2472"/>
    <w:rsid w:val="007E3055"/>
    <w:rsid w:val="007E318C"/>
    <w:rsid w:val="008025BB"/>
    <w:rsid w:val="00804D06"/>
    <w:rsid w:val="00816648"/>
    <w:rsid w:val="00817D57"/>
    <w:rsid w:val="00823CDF"/>
    <w:rsid w:val="0083144C"/>
    <w:rsid w:val="00834817"/>
    <w:rsid w:val="00843113"/>
    <w:rsid w:val="00845184"/>
    <w:rsid w:val="00846CA8"/>
    <w:rsid w:val="00856462"/>
    <w:rsid w:val="00857643"/>
    <w:rsid w:val="008623EC"/>
    <w:rsid w:val="008638D1"/>
    <w:rsid w:val="00871D82"/>
    <w:rsid w:val="00885370"/>
    <w:rsid w:val="0088795C"/>
    <w:rsid w:val="008A1833"/>
    <w:rsid w:val="008A190F"/>
    <w:rsid w:val="008A5507"/>
    <w:rsid w:val="008B5881"/>
    <w:rsid w:val="008C2805"/>
    <w:rsid w:val="008C78E0"/>
    <w:rsid w:val="008C7E0B"/>
    <w:rsid w:val="008D59C3"/>
    <w:rsid w:val="008D5C8F"/>
    <w:rsid w:val="008E48D8"/>
    <w:rsid w:val="008E6421"/>
    <w:rsid w:val="008F4C6E"/>
    <w:rsid w:val="008F6BCB"/>
    <w:rsid w:val="00904831"/>
    <w:rsid w:val="00905286"/>
    <w:rsid w:val="00911276"/>
    <w:rsid w:val="00920407"/>
    <w:rsid w:val="00942C79"/>
    <w:rsid w:val="00944046"/>
    <w:rsid w:val="009468F0"/>
    <w:rsid w:val="009535E5"/>
    <w:rsid w:val="00970855"/>
    <w:rsid w:val="0097313A"/>
    <w:rsid w:val="00985A14"/>
    <w:rsid w:val="00985C15"/>
    <w:rsid w:val="00987BC1"/>
    <w:rsid w:val="00990F06"/>
    <w:rsid w:val="00993763"/>
    <w:rsid w:val="009A2B48"/>
    <w:rsid w:val="009A2D5A"/>
    <w:rsid w:val="009A4E3A"/>
    <w:rsid w:val="009C3146"/>
    <w:rsid w:val="009F1775"/>
    <w:rsid w:val="00A03BF6"/>
    <w:rsid w:val="00A05EC2"/>
    <w:rsid w:val="00A31497"/>
    <w:rsid w:val="00A42031"/>
    <w:rsid w:val="00A541F2"/>
    <w:rsid w:val="00A62D8C"/>
    <w:rsid w:val="00A64918"/>
    <w:rsid w:val="00A72773"/>
    <w:rsid w:val="00A762CB"/>
    <w:rsid w:val="00A77068"/>
    <w:rsid w:val="00A856A5"/>
    <w:rsid w:val="00A913A8"/>
    <w:rsid w:val="00A96F5B"/>
    <w:rsid w:val="00AA21B6"/>
    <w:rsid w:val="00AB2590"/>
    <w:rsid w:val="00AC54C9"/>
    <w:rsid w:val="00AD1370"/>
    <w:rsid w:val="00AD32DB"/>
    <w:rsid w:val="00AD7162"/>
    <w:rsid w:val="00B15097"/>
    <w:rsid w:val="00B20595"/>
    <w:rsid w:val="00B247BC"/>
    <w:rsid w:val="00B30BFE"/>
    <w:rsid w:val="00B421C2"/>
    <w:rsid w:val="00B43FF2"/>
    <w:rsid w:val="00B469AF"/>
    <w:rsid w:val="00B51CEF"/>
    <w:rsid w:val="00B534E4"/>
    <w:rsid w:val="00B55F8F"/>
    <w:rsid w:val="00B60B1D"/>
    <w:rsid w:val="00B677E6"/>
    <w:rsid w:val="00B717C2"/>
    <w:rsid w:val="00B732B3"/>
    <w:rsid w:val="00B7447D"/>
    <w:rsid w:val="00B75B59"/>
    <w:rsid w:val="00B77559"/>
    <w:rsid w:val="00B83C78"/>
    <w:rsid w:val="00B840BA"/>
    <w:rsid w:val="00B900D9"/>
    <w:rsid w:val="00B9066E"/>
    <w:rsid w:val="00B90FF1"/>
    <w:rsid w:val="00B96D95"/>
    <w:rsid w:val="00B97D79"/>
    <w:rsid w:val="00BA6F4C"/>
    <w:rsid w:val="00BB31EB"/>
    <w:rsid w:val="00BB3D28"/>
    <w:rsid w:val="00BB7FA5"/>
    <w:rsid w:val="00BC101C"/>
    <w:rsid w:val="00BC3CA2"/>
    <w:rsid w:val="00BC491F"/>
    <w:rsid w:val="00BD0945"/>
    <w:rsid w:val="00BD50F6"/>
    <w:rsid w:val="00BD6605"/>
    <w:rsid w:val="00BE1258"/>
    <w:rsid w:val="00BE7C5D"/>
    <w:rsid w:val="00BF43EB"/>
    <w:rsid w:val="00C02CAB"/>
    <w:rsid w:val="00C0743E"/>
    <w:rsid w:val="00C07896"/>
    <w:rsid w:val="00C15451"/>
    <w:rsid w:val="00C15CDE"/>
    <w:rsid w:val="00C20A4E"/>
    <w:rsid w:val="00C32B99"/>
    <w:rsid w:val="00C335DA"/>
    <w:rsid w:val="00C4466D"/>
    <w:rsid w:val="00C45F41"/>
    <w:rsid w:val="00C51FA4"/>
    <w:rsid w:val="00C65F51"/>
    <w:rsid w:val="00C66588"/>
    <w:rsid w:val="00C7058B"/>
    <w:rsid w:val="00C82D0E"/>
    <w:rsid w:val="00C90C53"/>
    <w:rsid w:val="00C94EC5"/>
    <w:rsid w:val="00C95588"/>
    <w:rsid w:val="00C9646A"/>
    <w:rsid w:val="00CB06B8"/>
    <w:rsid w:val="00CB11F2"/>
    <w:rsid w:val="00CB1C40"/>
    <w:rsid w:val="00CB7B0F"/>
    <w:rsid w:val="00CF31A6"/>
    <w:rsid w:val="00CF674A"/>
    <w:rsid w:val="00CF6946"/>
    <w:rsid w:val="00D01CF4"/>
    <w:rsid w:val="00D01F25"/>
    <w:rsid w:val="00D05EBA"/>
    <w:rsid w:val="00D0707B"/>
    <w:rsid w:val="00D10EC7"/>
    <w:rsid w:val="00D14846"/>
    <w:rsid w:val="00D14BA6"/>
    <w:rsid w:val="00D231AA"/>
    <w:rsid w:val="00D32DD8"/>
    <w:rsid w:val="00D34D4A"/>
    <w:rsid w:val="00D448DC"/>
    <w:rsid w:val="00D54B41"/>
    <w:rsid w:val="00D649BE"/>
    <w:rsid w:val="00D73348"/>
    <w:rsid w:val="00D775DD"/>
    <w:rsid w:val="00D81F91"/>
    <w:rsid w:val="00D82ABE"/>
    <w:rsid w:val="00D87F0D"/>
    <w:rsid w:val="00D90940"/>
    <w:rsid w:val="00D920A0"/>
    <w:rsid w:val="00D94CDC"/>
    <w:rsid w:val="00DA33B0"/>
    <w:rsid w:val="00DC7B5D"/>
    <w:rsid w:val="00DE0DA7"/>
    <w:rsid w:val="00DF4FD3"/>
    <w:rsid w:val="00DF5B93"/>
    <w:rsid w:val="00E2278C"/>
    <w:rsid w:val="00E34C3E"/>
    <w:rsid w:val="00E42B9D"/>
    <w:rsid w:val="00E513C5"/>
    <w:rsid w:val="00E56BA8"/>
    <w:rsid w:val="00E575D0"/>
    <w:rsid w:val="00E64726"/>
    <w:rsid w:val="00E64ADA"/>
    <w:rsid w:val="00E70843"/>
    <w:rsid w:val="00E742BB"/>
    <w:rsid w:val="00E7431D"/>
    <w:rsid w:val="00EA50A4"/>
    <w:rsid w:val="00EB074E"/>
    <w:rsid w:val="00EB342D"/>
    <w:rsid w:val="00ED0423"/>
    <w:rsid w:val="00ED5968"/>
    <w:rsid w:val="00EE208E"/>
    <w:rsid w:val="00EE716F"/>
    <w:rsid w:val="00EE758B"/>
    <w:rsid w:val="00EF36C1"/>
    <w:rsid w:val="00EF7BBC"/>
    <w:rsid w:val="00F0611D"/>
    <w:rsid w:val="00F14122"/>
    <w:rsid w:val="00F21111"/>
    <w:rsid w:val="00F27024"/>
    <w:rsid w:val="00F42308"/>
    <w:rsid w:val="00F42AF7"/>
    <w:rsid w:val="00F44447"/>
    <w:rsid w:val="00F52773"/>
    <w:rsid w:val="00F5330A"/>
    <w:rsid w:val="00F549DC"/>
    <w:rsid w:val="00F57D2D"/>
    <w:rsid w:val="00F6099C"/>
    <w:rsid w:val="00F649FC"/>
    <w:rsid w:val="00F708C6"/>
    <w:rsid w:val="00F712FC"/>
    <w:rsid w:val="00F76C6F"/>
    <w:rsid w:val="00F8172F"/>
    <w:rsid w:val="00F87222"/>
    <w:rsid w:val="00FB3350"/>
    <w:rsid w:val="00FC3286"/>
    <w:rsid w:val="00FC5209"/>
    <w:rsid w:val="00FC532C"/>
    <w:rsid w:val="00FD34B3"/>
    <w:rsid w:val="00FF1962"/>
    <w:rsid w:val="00FF2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B34"/>
    <w:rPr>
      <w:rFonts w:ascii="Arial" w:hAnsi="Arial"/>
      <w:sz w:val="22"/>
      <w:szCs w:val="24"/>
    </w:rPr>
  </w:style>
  <w:style w:type="paragraph" w:styleId="1">
    <w:name w:val="heading 1"/>
    <w:basedOn w:val="a"/>
    <w:next w:val="a"/>
    <w:qFormat/>
    <w:rsid w:val="00624B34"/>
    <w:pPr>
      <w:keepNext/>
      <w:tabs>
        <w:tab w:val="right" w:pos="9214"/>
      </w:tabs>
      <w:ind w:right="-57"/>
      <w:outlineLvl w:val="0"/>
    </w:pPr>
    <w:rPr>
      <w:rFonts w:ascii="Times New Roman" w:hAnsi="Times New Roman"/>
      <w:b/>
      <w:sz w:val="20"/>
      <w:szCs w:val="20"/>
      <w:lang w:val="en-US" w:eastAsia="en-US"/>
    </w:rPr>
  </w:style>
  <w:style w:type="paragraph" w:styleId="5">
    <w:name w:val="heading 5"/>
    <w:basedOn w:val="a"/>
    <w:next w:val="a"/>
    <w:qFormat/>
    <w:rsid w:val="00624B34"/>
    <w:pPr>
      <w:keepNext/>
      <w:tabs>
        <w:tab w:val="right" w:pos="9214"/>
      </w:tabs>
      <w:ind w:right="-57"/>
      <w:outlineLvl w:val="4"/>
    </w:pPr>
    <w:rPr>
      <w:rFonts w:ascii="Times New Roman" w:hAnsi="Times New Roman"/>
      <w:b/>
      <w:sz w:val="16"/>
      <w:szCs w:val="20"/>
      <w:lang w:eastAsia="en-US"/>
    </w:rPr>
  </w:style>
  <w:style w:type="paragraph" w:styleId="7">
    <w:name w:val="heading 7"/>
    <w:basedOn w:val="a"/>
    <w:next w:val="a"/>
    <w:qFormat/>
    <w:rsid w:val="00624B34"/>
    <w:pPr>
      <w:keepNext/>
      <w:spacing w:after="80"/>
      <w:outlineLvl w:val="6"/>
    </w:pPr>
    <w:rPr>
      <w:rFonts w:ascii="Times New Roman" w:hAnsi="Times New Roman"/>
      <w:b/>
      <w:sz w:val="20"/>
      <w:szCs w:val="20"/>
      <w:lang w:val="en-AU" w:eastAsia="en-US"/>
    </w:rPr>
  </w:style>
  <w:style w:type="paragraph" w:styleId="8">
    <w:name w:val="heading 8"/>
    <w:basedOn w:val="a"/>
    <w:next w:val="a"/>
    <w:qFormat/>
    <w:rsid w:val="00624B34"/>
    <w:pPr>
      <w:keepNext/>
      <w:tabs>
        <w:tab w:val="right" w:pos="9214"/>
      </w:tabs>
      <w:ind w:right="-57"/>
      <w:outlineLvl w:val="7"/>
    </w:pPr>
    <w:rPr>
      <w:rFonts w:ascii="Times New Roman" w:hAnsi="Times New Roman"/>
      <w:b/>
      <w:color w:val="FF0000"/>
      <w:sz w:val="16"/>
      <w:szCs w:val="20"/>
      <w:lang w:eastAsia="en-US"/>
    </w:rPr>
  </w:style>
  <w:style w:type="paragraph" w:styleId="9">
    <w:name w:val="heading 9"/>
    <w:basedOn w:val="a"/>
    <w:next w:val="a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ascii="Times New Roman" w:hAnsi="Times New Roman"/>
      <w:b/>
      <w:color w:val="FF0000"/>
      <w:sz w:val="16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paragraph" w:styleId="a4">
    <w:name w:val="footer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table" w:styleId="a5">
    <w:name w:val="Table Grid"/>
    <w:basedOn w:val="a1"/>
    <w:rsid w:val="00C02C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a"/>
    <w:rsid w:val="00F211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a6">
    <w:name w:val="page number"/>
    <w:basedOn w:val="a0"/>
    <w:uiPriority w:val="99"/>
    <w:rsid w:val="009C3146"/>
  </w:style>
  <w:style w:type="table" w:customStyle="1" w:styleId="10">
    <w:name w:val="Πλέγμα πίνακα1"/>
    <w:basedOn w:val="a1"/>
    <w:next w:val="a5"/>
    <w:rsid w:val="00B732B3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rsid w:val="00705D95"/>
    <w:rPr>
      <w:sz w:val="16"/>
      <w:szCs w:val="16"/>
    </w:rPr>
  </w:style>
  <w:style w:type="paragraph" w:styleId="a8">
    <w:name w:val="annotation text"/>
    <w:basedOn w:val="a"/>
    <w:link w:val="Char0"/>
    <w:rsid w:val="00705D95"/>
    <w:rPr>
      <w:sz w:val="20"/>
      <w:szCs w:val="20"/>
    </w:rPr>
  </w:style>
  <w:style w:type="character" w:customStyle="1" w:styleId="Char0">
    <w:name w:val="Κείμενο σχολίου Char"/>
    <w:link w:val="a8"/>
    <w:rsid w:val="00705D95"/>
    <w:rPr>
      <w:rFonts w:ascii="Arial" w:hAnsi="Arial"/>
    </w:rPr>
  </w:style>
  <w:style w:type="paragraph" w:styleId="a9">
    <w:name w:val="annotation subject"/>
    <w:basedOn w:val="a8"/>
    <w:next w:val="a8"/>
    <w:link w:val="Char1"/>
    <w:rsid w:val="00705D95"/>
    <w:rPr>
      <w:b/>
      <w:bCs/>
    </w:rPr>
  </w:style>
  <w:style w:type="character" w:customStyle="1" w:styleId="Char1">
    <w:name w:val="Θέμα σχολίου Char"/>
    <w:link w:val="a9"/>
    <w:rsid w:val="00705D95"/>
    <w:rPr>
      <w:rFonts w:ascii="Arial" w:hAnsi="Arial"/>
      <w:b/>
      <w:bCs/>
    </w:rPr>
  </w:style>
  <w:style w:type="paragraph" w:styleId="aa">
    <w:name w:val="Balloon Text"/>
    <w:basedOn w:val="a"/>
    <w:link w:val="Char2"/>
    <w:rsid w:val="00705D95"/>
    <w:rPr>
      <w:rFonts w:ascii="Tahoma" w:hAnsi="Tahoma"/>
      <w:sz w:val="16"/>
      <w:szCs w:val="16"/>
    </w:rPr>
  </w:style>
  <w:style w:type="character" w:customStyle="1" w:styleId="Char2">
    <w:name w:val="Κείμενο πλαισίου Char"/>
    <w:link w:val="aa"/>
    <w:rsid w:val="00705D95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Char3"/>
    <w:rsid w:val="004C574C"/>
    <w:rPr>
      <w:sz w:val="20"/>
      <w:szCs w:val="20"/>
    </w:rPr>
  </w:style>
  <w:style w:type="character" w:customStyle="1" w:styleId="Char3">
    <w:name w:val="Κείμενο υποσημείωσης Char"/>
    <w:link w:val="ab"/>
    <w:rsid w:val="004C574C"/>
    <w:rPr>
      <w:rFonts w:ascii="Arial" w:hAnsi="Arial"/>
    </w:rPr>
  </w:style>
  <w:style w:type="character" w:styleId="ac">
    <w:name w:val="footnote reference"/>
    <w:rsid w:val="004C574C"/>
    <w:rPr>
      <w:vertAlign w:val="superscript"/>
    </w:rPr>
  </w:style>
  <w:style w:type="table" w:customStyle="1" w:styleId="TableGrid1">
    <w:name w:val="Table Grid1"/>
    <w:basedOn w:val="a1"/>
    <w:next w:val="a5"/>
    <w:rsid w:val="00EE716F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Revision"/>
    <w:hidden/>
    <w:uiPriority w:val="99"/>
    <w:semiHidden/>
    <w:rsid w:val="001C225D"/>
    <w:rPr>
      <w:rFonts w:ascii="Arial" w:hAnsi="Arial"/>
      <w:sz w:val="22"/>
      <w:szCs w:val="24"/>
    </w:rPr>
  </w:style>
  <w:style w:type="paragraph" w:styleId="ae">
    <w:name w:val="List Paragraph"/>
    <w:basedOn w:val="a"/>
    <w:uiPriority w:val="34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E40DA-D1F1-4128-9BDA-C005A52CA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211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</vt:lpstr>
      <vt:lpstr>ΠΑΡΑΡΤΗΜΑ ΙΙ</vt:lpstr>
    </vt:vector>
  </TitlesOfParts>
  <Company>ΜΟΔ Α.Ε.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</dc:title>
  <dc:subject/>
  <dc:creator>XX</dc:creator>
  <cp:keywords/>
  <cp:lastModifiedBy> ΕΥΗ ΚΥΡΙΑΚΙΔΟΥ</cp:lastModifiedBy>
  <cp:revision>48</cp:revision>
  <cp:lastPrinted>2015-05-14T09:27:00Z</cp:lastPrinted>
  <dcterms:created xsi:type="dcterms:W3CDTF">2015-07-22T16:59:00Z</dcterms:created>
  <dcterms:modified xsi:type="dcterms:W3CDTF">2015-09-09T18:21:00Z</dcterms:modified>
</cp:coreProperties>
</file>